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3F203F1" w14:textId="77777777" w:rsidR="00351DDE" w:rsidRPr="00351DDE" w:rsidRDefault="00351DDE" w:rsidP="00351DDE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51D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1 168R Przecław - Rydzów </w:t>
      </w:r>
    </w:p>
    <w:p w14:paraId="26DEE859" w14:textId="468DF6CA" w:rsidR="00285FEE" w:rsidRDefault="00351DDE" w:rsidP="00351DD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51DDE">
        <w:rPr>
          <w:rFonts w:ascii="Arial" w:hAnsi="Arial" w:cs="Arial"/>
          <w:b/>
          <w:bCs/>
          <w:sz w:val="22"/>
          <w:szCs w:val="22"/>
          <w:lang w:val="pl-PL" w:eastAsia="pl-PL"/>
        </w:rPr>
        <w:t>od  km 0+000 do km 0+660 - ul. Wenecka w m. Przecław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5D396" w14:textId="77777777" w:rsidR="00D65025" w:rsidRDefault="00D65025" w:rsidP="00AC1A4B">
      <w:r>
        <w:separator/>
      </w:r>
    </w:p>
  </w:endnote>
  <w:endnote w:type="continuationSeparator" w:id="0">
    <w:p w14:paraId="23A7E807" w14:textId="77777777" w:rsidR="00D65025" w:rsidRDefault="00D6502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183F" w14:textId="77777777" w:rsidR="00351DDE" w:rsidRDefault="00351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E343" w14:textId="77777777" w:rsidR="00351DDE" w:rsidRDefault="00351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FE01" w14:textId="77777777" w:rsidR="00D65025" w:rsidRDefault="00D65025" w:rsidP="00AC1A4B">
      <w:r>
        <w:separator/>
      </w:r>
    </w:p>
  </w:footnote>
  <w:footnote w:type="continuationSeparator" w:id="0">
    <w:p w14:paraId="3B8D1833" w14:textId="77777777" w:rsidR="00D65025" w:rsidRDefault="00D6502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D6313" w14:textId="77777777" w:rsidR="00351DDE" w:rsidRDefault="00351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415A1A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1DDE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3A8F" w14:textId="77777777" w:rsidR="00351DDE" w:rsidRDefault="00351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1DD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10C7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C3DF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3BC3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36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025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2021-02-17T13:06:00Z</dcterms:created>
  <dcterms:modified xsi:type="dcterms:W3CDTF">2021-07-28T08:01:00Z</dcterms:modified>
</cp:coreProperties>
</file>